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B478497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BF36E9">
        <w:rPr>
          <w:rFonts w:ascii="Garamond" w:hAnsi="Garamond"/>
          <w:sz w:val="24"/>
          <w:szCs w:val="24"/>
        </w:rPr>
        <w:t>2</w:t>
      </w:r>
      <w:r w:rsidR="004E541F">
        <w:rPr>
          <w:rFonts w:ascii="Garamond" w:hAnsi="Garamond"/>
          <w:sz w:val="24"/>
          <w:szCs w:val="24"/>
        </w:rPr>
        <w:t>6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2909F80C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E541F" w:rsidRPr="00737BF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https://zakazky.zcu.cz/contract_display_4658.html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331110E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4E541F">
        <w:rPr>
          <w:rFonts w:ascii="Garamond" w:hAnsi="Garamond" w:cs="Arial"/>
          <w:sz w:val="22"/>
          <w:szCs w:val="22"/>
        </w:rPr>
        <w:t>12</w:t>
      </w:r>
      <w:r w:rsidR="00BF36E9">
        <w:rPr>
          <w:rFonts w:ascii="Garamond" w:hAnsi="Garamond" w:cs="Arial"/>
          <w:sz w:val="22"/>
          <w:szCs w:val="22"/>
        </w:rPr>
        <w:t>.0</w:t>
      </w:r>
      <w:r w:rsidR="00ED389C">
        <w:rPr>
          <w:rFonts w:ascii="Garamond" w:hAnsi="Garamond" w:cs="Arial"/>
          <w:sz w:val="22"/>
          <w:szCs w:val="22"/>
        </w:rPr>
        <w:t>7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3B7B95">
        <w:rPr>
          <w:rFonts w:ascii="Garamond" w:hAnsi="Garamond" w:cs="Arial"/>
          <w:sz w:val="22"/>
          <w:szCs w:val="22"/>
        </w:rPr>
        <w:t>09:</w:t>
      </w:r>
      <w:r w:rsidR="004E541F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10B037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4E541F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  <w:bookmarkStart w:id="26" w:name="_GoBack"/>
      <w:bookmarkEnd w:id="26"/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8DB74" w14:textId="77777777" w:rsidR="00B0184B" w:rsidRDefault="00B0184B" w:rsidP="00795AAC">
      <w:r>
        <w:separator/>
      </w:r>
    </w:p>
  </w:endnote>
  <w:endnote w:type="continuationSeparator" w:id="0">
    <w:p w14:paraId="5489BB04" w14:textId="77777777" w:rsidR="00B0184B" w:rsidRDefault="00B0184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39815" w14:textId="77777777" w:rsidR="00B0184B" w:rsidRDefault="00B0184B" w:rsidP="00795AAC">
      <w:r>
        <w:separator/>
      </w:r>
    </w:p>
  </w:footnote>
  <w:footnote w:type="continuationSeparator" w:id="0">
    <w:p w14:paraId="165215FA" w14:textId="77777777" w:rsidR="00B0184B" w:rsidRDefault="00B0184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E541F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69C1"/>
    <w:rsid w:val="006D0C83"/>
    <w:rsid w:val="006D427F"/>
    <w:rsid w:val="006D6F86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8009FE"/>
    <w:rsid w:val="00800FB4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6168F"/>
    <w:rsid w:val="00A66D1E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58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3gqwMfvmUu2FwCl7k6/uBZVJPzpsALmZgT8Olr0/9QQ=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lKo95UJlEeQ+vmIGQQGjgOMenqCNEwkvKVHJBbCWZ/c=</DigestValue>
    </Reference>
  </SignedInfo>
  <SignatureValue>S8mOpdqW2rq/NVlXJ6nPMUqGeH/uAPAUxuVhiv4ZbKzFxCt+oOUxZ7uyldTcM4pyJL8j3WbjbD76
18Mp9UmDMDFGGUSWGME7kgIrg1BOQzkuZ1sZN9VJfRJEhpRdmMaZastCj85YX0IBVip1h8CiNxrT
OBqy5oKS6UPLOS8r+cfYM2qbFAbbMLIbBkuM+4SRgUm0x/svb2AWS6bJQPIkCGV/mbDlabqs9TWJ
RIDznm6pREUjLNILhR1QbLKbrUnrK7jAj4wC9yL1C7oX9NAEazcOcsVOoGvtC8vY1lZvtRARzzvA
5il+6NR9gu3XqGuko4gS1hwlp0wWdE1g74TKZw==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QtObgc5jRpi8DaWni4jYOgcYjSrU/9v1Br1vWPb6+kU=</DigestValue>
      </Reference>
      <Reference URI="/word/document.xml?ContentType=application/vnd.openxmlformats-officedocument.wordprocessingml.document.main+xml">
        <DigestMethod Algorithm="http://www.w3.org/2001/04/xmlenc#sha256"/>
        <DigestValue>BncC03/6upy9rPNdvKZSpjRWbDflfedM9i+LS+wRNi8=</DigestValue>
      </Reference>
      <Reference URI="/word/endnotes.xml?ContentType=application/vnd.openxmlformats-officedocument.wordprocessingml.endnotes+xml">
        <DigestMethod Algorithm="http://www.w3.org/2001/04/xmlenc#sha256"/>
        <DigestValue>EkmUYqyz7kSXJZDJZ0rmqekOrYtOOZRo+pEGZwDypC8=</DigestValue>
      </Reference>
      <Reference URI="/word/fontTable.xml?ContentType=application/vnd.openxmlformats-officedocument.wordprocessingml.fontTable+xml">
        <DigestMethod Algorithm="http://www.w3.org/2001/04/xmlenc#sha256"/>
        <DigestValue>2E8bsIjo7JnHVZgOCHodkWz0TgylIo1iDdP8kfThI9Y=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6GjXx+gpVDhqZEPT21xkZLJZj22+LfQfs5YgCZqusko=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I/ikdccWJDT2wuAzPnEMvijgY1OoTjiUrmbLlwhBn/A=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2021-06-29T07:54:10Z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2021-06-29T07:54:10Z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F108E-6654-4F25-95EF-DC5E180F9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2118</Words>
  <Characters>12498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</cp:revision>
  <cp:lastPrinted>2018-08-08T13:48:00Z</cp:lastPrinted>
  <dcterms:created xsi:type="dcterms:W3CDTF">2021-06-21T06:42:00Z</dcterms:created>
  <dcterms:modified xsi:type="dcterms:W3CDTF">2021-06-29T07:54:00Z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